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14C06" w:rsidP="00014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325"/>
        </w:tabs>
        <w:spacing w:before="0" w:line="276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D2EB6"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4024C5">
        <w:rPr>
          <w:rFonts w:ascii="Times New Roman" w:hAnsi="Times New Roman"/>
          <w:sz w:val="24"/>
        </w:rPr>
        <w:t>5</w:t>
      </w:r>
      <w:r w:rsidR="00591BF0">
        <w:rPr>
          <w:rFonts w:ascii="Times New Roman" w:hAnsi="Times New Roman"/>
          <w:sz w:val="24"/>
        </w:rPr>
        <w:t>79</w:t>
      </w:r>
      <w:r w:rsidR="004024C5">
        <w:rPr>
          <w:rFonts w:ascii="Times New Roman" w:hAnsi="Times New Roman"/>
          <w:sz w:val="24"/>
        </w:rPr>
        <w:t>-КР</w:t>
      </w:r>
      <w:r w:rsidRPr="00D53E31">
        <w:rPr>
          <w:rFonts w:ascii="Times New Roman" w:hAnsi="Times New Roman"/>
          <w:sz w:val="24"/>
        </w:rPr>
        <w:t>-201</w:t>
      </w:r>
      <w:r w:rsidR="00A62B09">
        <w:rPr>
          <w:rFonts w:ascii="Times New Roman" w:hAnsi="Times New Roman"/>
          <w:sz w:val="24"/>
        </w:rPr>
        <w:t>8</w:t>
      </w:r>
    </w:p>
    <w:p w:rsidR="00740EAB" w:rsidRPr="00D104FA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A6393F" w:rsidRPr="00D104FA" w:rsidRDefault="00A6393F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A6393F" w:rsidRDefault="00591BF0" w:rsidP="00591BF0">
      <w:pPr>
        <w:suppressAutoHyphens/>
        <w:autoSpaceDE w:val="0"/>
        <w:spacing w:before="0"/>
        <w:jc w:val="center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            (техническое задание)</w:t>
      </w:r>
    </w:p>
    <w:p w:rsidR="00E53BB8" w:rsidRPr="00D104FA" w:rsidRDefault="00E53BB8" w:rsidP="00591BF0">
      <w:pPr>
        <w:suppressAutoHyphens/>
        <w:autoSpaceDE w:val="0"/>
        <w:spacing w:before="0"/>
        <w:jc w:val="center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A6393F" w:rsidRDefault="00E53BB8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E53BB8">
        <w:rPr>
          <w:rFonts w:ascii="Times New Roman" w:hAnsi="Times New Roman"/>
          <w:b/>
          <w:iCs/>
          <w:kern w:val="1"/>
          <w:sz w:val="24"/>
          <w:lang w:eastAsia="ar-SA"/>
        </w:rPr>
        <w:t>Предмет закупки</w:t>
      </w: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: </w:t>
      </w:r>
      <w:r w:rsidRPr="00E53BB8">
        <w:rPr>
          <w:rFonts w:ascii="Times New Roman" w:hAnsi="Times New Roman"/>
          <w:iCs/>
          <w:kern w:val="1"/>
          <w:sz w:val="24"/>
          <w:lang w:eastAsia="ar-SA"/>
        </w:rPr>
        <w:t>«Услуги по ресертификации системы экологического менеджмента безопасности труда и охраны здоровья Заказчика».</w:t>
      </w:r>
    </w:p>
    <w:p w:rsidR="00571DC2" w:rsidRPr="00D104FA" w:rsidRDefault="00571DC2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571DC2" w:rsidRPr="00571DC2" w:rsidRDefault="00571DC2" w:rsidP="00571DC2">
      <w:pPr>
        <w:pStyle w:val="4"/>
        <w:numPr>
          <w:ilvl w:val="0"/>
          <w:numId w:val="0"/>
        </w:numPr>
        <w:tabs>
          <w:tab w:val="left" w:pos="709"/>
        </w:tabs>
        <w:spacing w:line="360" w:lineRule="auto"/>
        <w:rPr>
          <w:b/>
          <w:szCs w:val="24"/>
        </w:rPr>
      </w:pPr>
      <w:r w:rsidRPr="00571DC2">
        <w:rPr>
          <w:b/>
          <w:szCs w:val="24"/>
        </w:rPr>
        <w:t>1. Наименование работ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1.1.</w:t>
      </w:r>
      <w:r w:rsidRPr="00C52B78">
        <w:rPr>
          <w:rFonts w:ascii="Times New Roman" w:hAnsi="Times New Roman"/>
          <w:bCs/>
          <w:sz w:val="24"/>
        </w:rPr>
        <w:tab/>
        <w:t>Проведение в ОАО «Славнефть-ЯНОС» ресертификационного аудита системы экологического менеджмента (далее – СЭМ) на соответствие требованиям международного стандарта ISO 14001:2015 и национального стандарта ГОСТ Р ИСО 14001-2016.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1.2.</w:t>
      </w:r>
      <w:r w:rsidRPr="00C52B78">
        <w:rPr>
          <w:rFonts w:ascii="Times New Roman" w:hAnsi="Times New Roman"/>
          <w:bCs/>
          <w:sz w:val="24"/>
        </w:rPr>
        <w:tab/>
        <w:t>Проведение в ОАО «Славнефть-ЯНОС» ресертификационного аудита системы менеджмента безопасности труда и охраны здоровья (далее – СМБ) на соответствие требованиям международного стандарта ISO 45001:2018.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571DC2" w:rsidRPr="00571DC2" w:rsidRDefault="00571DC2" w:rsidP="00571DC2">
      <w:pPr>
        <w:pStyle w:val="7"/>
        <w:numPr>
          <w:ilvl w:val="0"/>
          <w:numId w:val="0"/>
        </w:numPr>
        <w:spacing w:line="360" w:lineRule="auto"/>
        <w:rPr>
          <w:rStyle w:val="40"/>
          <w:b/>
          <w:szCs w:val="24"/>
        </w:rPr>
      </w:pPr>
      <w:r w:rsidRPr="00571DC2">
        <w:rPr>
          <w:rStyle w:val="40"/>
          <w:b/>
          <w:szCs w:val="24"/>
        </w:rPr>
        <w:t>2. Область проведения работ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2.1.</w:t>
      </w:r>
      <w:r w:rsidRPr="00C52B78">
        <w:rPr>
          <w:rFonts w:ascii="Times New Roman" w:hAnsi="Times New Roman"/>
          <w:bCs/>
          <w:sz w:val="24"/>
        </w:rPr>
        <w:tab/>
        <w:t>Проведение анализа и оценки СЭМ ОАО «Славнефть-ЯНОС» на соответствие требованиям международного стандарта ISO 14001:2015 и национального стандарта ГОСТ Р ИСО 14001-2016.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2.2.</w:t>
      </w:r>
      <w:r w:rsidRPr="00C52B78">
        <w:rPr>
          <w:rFonts w:ascii="Times New Roman" w:hAnsi="Times New Roman"/>
          <w:bCs/>
          <w:sz w:val="24"/>
        </w:rPr>
        <w:tab/>
        <w:t>Проведение анализа и оценки СМБ ОАО «Славнефть-ЯНОС» на соответствие требованиям международного стандарта ISO 45001:2018.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571DC2" w:rsidRPr="00571DC2" w:rsidRDefault="00571DC2" w:rsidP="00571DC2">
      <w:pPr>
        <w:pStyle w:val="7"/>
        <w:numPr>
          <w:ilvl w:val="0"/>
          <w:numId w:val="0"/>
        </w:numPr>
        <w:spacing w:line="360" w:lineRule="auto"/>
        <w:rPr>
          <w:rStyle w:val="40"/>
          <w:b/>
          <w:szCs w:val="24"/>
        </w:rPr>
      </w:pPr>
      <w:r w:rsidRPr="00571DC2">
        <w:rPr>
          <w:rStyle w:val="40"/>
          <w:b/>
          <w:szCs w:val="24"/>
        </w:rPr>
        <w:t>3. Цель проведения работ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3.1.</w:t>
      </w:r>
      <w:r w:rsidRPr="00C52B78">
        <w:rPr>
          <w:rFonts w:ascii="Times New Roman" w:hAnsi="Times New Roman"/>
          <w:bCs/>
          <w:sz w:val="24"/>
        </w:rPr>
        <w:tab/>
        <w:t>Подтверждение соответствия СЭМ ОАО «Славнефть-ЯНОС» требованиям стандартов ISO 14001:2015 и ГОСТ Р ИСО 14001-2016.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3.2.</w:t>
      </w:r>
      <w:r w:rsidRPr="00C52B78">
        <w:rPr>
          <w:rFonts w:ascii="Times New Roman" w:hAnsi="Times New Roman"/>
          <w:bCs/>
          <w:sz w:val="24"/>
        </w:rPr>
        <w:tab/>
        <w:t>Подтверждение соответствия СМБ ОАО «Славнефть-ЯНОС» требованиям стандарта ISO 45001:2018.</w:t>
      </w:r>
    </w:p>
    <w:p w:rsidR="00571DC2" w:rsidRPr="00571DC2" w:rsidRDefault="00571DC2" w:rsidP="00571DC2">
      <w:pPr>
        <w:pStyle w:val="ac"/>
        <w:tabs>
          <w:tab w:val="left" w:pos="900"/>
        </w:tabs>
        <w:spacing w:line="360" w:lineRule="auto"/>
        <w:jc w:val="both"/>
        <w:rPr>
          <w:b w:val="0"/>
          <w:bCs/>
        </w:rPr>
      </w:pPr>
      <w:r w:rsidRPr="00571DC2">
        <w:rPr>
          <w:b w:val="0"/>
          <w:bCs/>
          <w:sz w:val="24"/>
          <w:szCs w:val="24"/>
        </w:rPr>
        <w:t>3.3</w:t>
      </w:r>
      <w:r w:rsidRPr="00571DC2">
        <w:rPr>
          <w:b w:val="0"/>
          <w:bCs/>
          <w:sz w:val="24"/>
          <w:szCs w:val="24"/>
        </w:rPr>
        <w:tab/>
        <w:t>Получение Сертификатов соответствия СЭМ ОАО «Славнефть-ЯНОС» требованиям стандартов ISO 14001:2015 и ГОСТ Р ИСО 14001-2016</w:t>
      </w:r>
      <w:r w:rsidRPr="00571DC2">
        <w:rPr>
          <w:b w:val="0"/>
          <w:bCs/>
        </w:rPr>
        <w:t>.</w:t>
      </w:r>
    </w:p>
    <w:p w:rsidR="00571DC2" w:rsidRPr="00C52B78" w:rsidRDefault="00571DC2" w:rsidP="00571DC2">
      <w:pPr>
        <w:tabs>
          <w:tab w:val="left" w:pos="90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3.4</w:t>
      </w:r>
      <w:r w:rsidRPr="00C52B78">
        <w:rPr>
          <w:rFonts w:ascii="Times New Roman" w:hAnsi="Times New Roman"/>
          <w:bCs/>
          <w:sz w:val="24"/>
        </w:rPr>
        <w:tab/>
        <w:t>Получение Сертификата соответствия СМБ ОАО «Славнефть-ЯНОС» требованиям стандарта ISO 45001:2018.</w:t>
      </w:r>
    </w:p>
    <w:p w:rsidR="00571DC2" w:rsidRPr="00174907" w:rsidRDefault="00571DC2" w:rsidP="00571DC2">
      <w:pPr>
        <w:pStyle w:val="ac"/>
        <w:tabs>
          <w:tab w:val="left" w:pos="900"/>
        </w:tabs>
        <w:spacing w:line="360" w:lineRule="auto"/>
        <w:jc w:val="both"/>
        <w:rPr>
          <w:bCs/>
        </w:rPr>
      </w:pPr>
    </w:p>
    <w:p w:rsidR="00571DC2" w:rsidRPr="00174907" w:rsidRDefault="00571DC2" w:rsidP="00571DC2">
      <w:pPr>
        <w:pStyle w:val="ac"/>
        <w:tabs>
          <w:tab w:val="left" w:pos="900"/>
        </w:tabs>
        <w:spacing w:line="360" w:lineRule="auto"/>
        <w:jc w:val="both"/>
        <w:rPr>
          <w:bCs/>
        </w:rPr>
      </w:pPr>
    </w:p>
    <w:p w:rsidR="00571DC2" w:rsidRPr="00571DC2" w:rsidRDefault="00571DC2" w:rsidP="00571DC2">
      <w:pPr>
        <w:pStyle w:val="7"/>
        <w:numPr>
          <w:ilvl w:val="0"/>
          <w:numId w:val="0"/>
        </w:numPr>
        <w:spacing w:line="360" w:lineRule="auto"/>
        <w:rPr>
          <w:rStyle w:val="40"/>
          <w:b/>
          <w:szCs w:val="24"/>
        </w:rPr>
      </w:pPr>
      <w:r w:rsidRPr="00571DC2">
        <w:rPr>
          <w:rStyle w:val="40"/>
          <w:b/>
          <w:szCs w:val="24"/>
        </w:rPr>
        <w:t>4. Этапы работ</w:t>
      </w:r>
    </w:p>
    <w:p w:rsidR="00571DC2" w:rsidRPr="00C52B78" w:rsidRDefault="00571DC2" w:rsidP="00571DC2">
      <w:pPr>
        <w:tabs>
          <w:tab w:val="num" w:pos="900"/>
          <w:tab w:val="left" w:pos="1134"/>
        </w:tabs>
        <w:suppressAutoHyphens/>
        <w:spacing w:line="336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4.1. Сроки выполнения работ:</w:t>
      </w:r>
    </w:p>
    <w:p w:rsidR="00571DC2" w:rsidRPr="00C52B78" w:rsidRDefault="00571DC2" w:rsidP="00571DC2">
      <w:pPr>
        <w:tabs>
          <w:tab w:val="num" w:pos="900"/>
          <w:tab w:val="left" w:pos="1134"/>
        </w:tabs>
        <w:suppressAutoHyphens/>
        <w:spacing w:line="336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01.06.2019</w:t>
      </w:r>
      <w:r>
        <w:rPr>
          <w:rFonts w:ascii="Times New Roman" w:hAnsi="Times New Roman"/>
          <w:bCs/>
          <w:sz w:val="24"/>
        </w:rPr>
        <w:t xml:space="preserve"> г. - 31.07</w:t>
      </w:r>
      <w:r w:rsidRPr="00C52B78">
        <w:rPr>
          <w:rFonts w:ascii="Times New Roman" w:hAnsi="Times New Roman"/>
          <w:bCs/>
          <w:sz w:val="24"/>
        </w:rPr>
        <w:t>.2019 г. – проведение ресертификационного аудита СЭМ и СМБ;</w:t>
      </w:r>
    </w:p>
    <w:p w:rsidR="00571DC2" w:rsidRPr="00C52B78" w:rsidRDefault="00571DC2" w:rsidP="00571DC2">
      <w:pPr>
        <w:tabs>
          <w:tab w:val="num" w:pos="900"/>
          <w:tab w:val="left" w:pos="1134"/>
        </w:tabs>
        <w:suppressAutoHyphens/>
        <w:spacing w:line="336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01.06.2020 г. - 30.06.2020 г. – проведение надзорной проверки СЭМ и СМБ;</w:t>
      </w:r>
    </w:p>
    <w:p w:rsidR="00571DC2" w:rsidRPr="00C52B78" w:rsidRDefault="00571DC2" w:rsidP="00571DC2">
      <w:pPr>
        <w:tabs>
          <w:tab w:val="num" w:pos="900"/>
          <w:tab w:val="left" w:pos="1134"/>
        </w:tabs>
        <w:suppressAutoHyphens/>
        <w:spacing w:line="336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01.06.2021 г. - 30.06.2021 г. – проведение надзорной проверки СЭМ и СМБ.</w:t>
      </w:r>
    </w:p>
    <w:p w:rsidR="00571DC2" w:rsidRPr="00C52B78" w:rsidRDefault="00571DC2" w:rsidP="00571DC2">
      <w:pPr>
        <w:tabs>
          <w:tab w:val="num" w:pos="900"/>
          <w:tab w:val="left" w:pos="1134"/>
        </w:tabs>
        <w:suppressAutoHyphens/>
        <w:spacing w:line="336" w:lineRule="auto"/>
        <w:jc w:val="both"/>
        <w:rPr>
          <w:rFonts w:ascii="Times New Roman" w:hAnsi="Times New Roman"/>
          <w:bCs/>
          <w:sz w:val="24"/>
        </w:rPr>
      </w:pPr>
    </w:p>
    <w:p w:rsidR="00571DC2" w:rsidRPr="00571DC2" w:rsidRDefault="00571DC2" w:rsidP="00571DC2">
      <w:pPr>
        <w:pStyle w:val="7"/>
        <w:numPr>
          <w:ilvl w:val="0"/>
          <w:numId w:val="0"/>
        </w:numPr>
        <w:spacing w:line="360" w:lineRule="auto"/>
        <w:rPr>
          <w:rStyle w:val="40"/>
          <w:b/>
          <w:szCs w:val="24"/>
        </w:rPr>
      </w:pPr>
      <w:r w:rsidRPr="00571DC2">
        <w:rPr>
          <w:rStyle w:val="40"/>
          <w:b/>
          <w:szCs w:val="24"/>
        </w:rPr>
        <w:t>5. Результаты работ</w:t>
      </w:r>
    </w:p>
    <w:p w:rsidR="00571DC2" w:rsidRPr="00C52B78" w:rsidRDefault="00571DC2" w:rsidP="00571DC2">
      <w:pPr>
        <w:tabs>
          <w:tab w:val="left" w:pos="360"/>
          <w:tab w:val="num" w:pos="900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5.1.</w:t>
      </w:r>
      <w:r w:rsidRPr="00C52B78">
        <w:rPr>
          <w:rFonts w:ascii="Times New Roman" w:hAnsi="Times New Roman"/>
          <w:bCs/>
          <w:sz w:val="24"/>
        </w:rPr>
        <w:tab/>
        <w:t>По результатам проведения ресертификационного аудита органом по сертификации систем менеджмента выдаются:</w:t>
      </w:r>
    </w:p>
    <w:p w:rsidR="00571DC2" w:rsidRPr="00C52B78" w:rsidRDefault="00571DC2" w:rsidP="00571DC2">
      <w:pPr>
        <w:tabs>
          <w:tab w:val="left" w:pos="360"/>
          <w:tab w:val="num" w:pos="900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5.1.1.</w:t>
      </w:r>
      <w:r w:rsidRPr="00C52B78">
        <w:rPr>
          <w:rFonts w:ascii="Times New Roman" w:hAnsi="Times New Roman"/>
          <w:bCs/>
          <w:sz w:val="24"/>
        </w:rPr>
        <w:tab/>
        <w:t>Отчет по результатам ресертификационного аудита СЭМ ОАО «Славнефть-ЯНОС» на соответствие требованиям международного стандарта ISO 14001:2015 и национального стандарта ГОСТ Р ИСО 14001-2016.</w:t>
      </w:r>
    </w:p>
    <w:p w:rsidR="00571DC2" w:rsidRPr="00C52B78" w:rsidRDefault="00571DC2" w:rsidP="00571DC2">
      <w:pPr>
        <w:tabs>
          <w:tab w:val="left" w:pos="360"/>
          <w:tab w:val="num" w:pos="900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5.1.2.</w:t>
      </w:r>
      <w:r w:rsidRPr="00C52B78">
        <w:rPr>
          <w:rFonts w:ascii="Times New Roman" w:hAnsi="Times New Roman"/>
          <w:bCs/>
          <w:sz w:val="24"/>
        </w:rPr>
        <w:tab/>
        <w:t>Отчет по результатам ресертификационного аудита СМБ ОАО «Славнефть-ЯНОС» на соответствие требованиям международного стандарта ISO 45001:2018.</w:t>
      </w:r>
    </w:p>
    <w:p w:rsidR="00571DC2" w:rsidRPr="00C52B78" w:rsidRDefault="00571DC2" w:rsidP="00571DC2">
      <w:pPr>
        <w:tabs>
          <w:tab w:val="left" w:pos="360"/>
          <w:tab w:val="num" w:pos="900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5.1.3.</w:t>
      </w:r>
      <w:r w:rsidRPr="00C52B78">
        <w:rPr>
          <w:rFonts w:ascii="Times New Roman" w:hAnsi="Times New Roman"/>
          <w:bCs/>
          <w:sz w:val="24"/>
        </w:rPr>
        <w:tab/>
        <w:t xml:space="preserve">Сертификаты соответствия СЭМ ОАО «Славнефть-ЯНОС» требованиям международного стандарта ISO 14001:2015 и СМБ ОАО «Славнефть-ЯНОС» требованиям международного стандарта ISO 45001:2018 на русском и английском языках с аккредитацией члена Международного аккредитационного форума </w:t>
      </w:r>
      <w:r w:rsidRPr="00C52B78">
        <w:rPr>
          <w:rFonts w:ascii="Times New Roman" w:hAnsi="Times New Roman"/>
          <w:bCs/>
          <w:sz w:val="24"/>
          <w:lang w:val="en-US"/>
        </w:rPr>
        <w:t>IAF</w:t>
      </w:r>
      <w:r w:rsidRPr="00C52B78">
        <w:rPr>
          <w:rFonts w:ascii="Times New Roman" w:hAnsi="Times New Roman"/>
          <w:bCs/>
          <w:sz w:val="24"/>
        </w:rPr>
        <w:t xml:space="preserve"> – подписанта многостороннего соглашения о взаимном признании </w:t>
      </w:r>
      <w:r w:rsidRPr="00C52B78">
        <w:rPr>
          <w:rFonts w:ascii="Times New Roman" w:hAnsi="Times New Roman"/>
          <w:bCs/>
          <w:sz w:val="24"/>
          <w:lang w:val="en-US"/>
        </w:rPr>
        <w:t>IAF</w:t>
      </w:r>
      <w:r w:rsidRPr="00C52B78">
        <w:rPr>
          <w:rFonts w:ascii="Times New Roman" w:hAnsi="Times New Roman"/>
          <w:bCs/>
          <w:sz w:val="24"/>
        </w:rPr>
        <w:t>-</w:t>
      </w:r>
      <w:r w:rsidRPr="00C52B78">
        <w:rPr>
          <w:rFonts w:ascii="Times New Roman" w:hAnsi="Times New Roman"/>
          <w:bCs/>
          <w:sz w:val="24"/>
          <w:lang w:val="en-US"/>
        </w:rPr>
        <w:t>MLA</w:t>
      </w:r>
      <w:r w:rsidRPr="00C52B78">
        <w:rPr>
          <w:rFonts w:ascii="Times New Roman" w:hAnsi="Times New Roman"/>
          <w:bCs/>
          <w:sz w:val="24"/>
        </w:rPr>
        <w:t>;</w:t>
      </w:r>
    </w:p>
    <w:p w:rsidR="00571DC2" w:rsidRPr="00C52B78" w:rsidRDefault="00571DC2" w:rsidP="00571DC2">
      <w:pPr>
        <w:tabs>
          <w:tab w:val="left" w:pos="360"/>
          <w:tab w:val="num" w:pos="900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5.1.4.</w:t>
      </w:r>
      <w:r w:rsidRPr="00C52B78">
        <w:rPr>
          <w:rFonts w:ascii="Times New Roman" w:hAnsi="Times New Roman"/>
          <w:bCs/>
          <w:sz w:val="24"/>
        </w:rPr>
        <w:tab/>
        <w:t>Сертификат соответствия СЭМ ОАО «Славнефть-ЯНОС» требованиям национального стандарта ГОСТ Р ИСО 14001-2016 на русском языке с аккредитацией Федеральной службы по аккредитации.</w:t>
      </w:r>
    </w:p>
    <w:p w:rsidR="00571DC2" w:rsidRPr="00C52B78" w:rsidRDefault="00571DC2" w:rsidP="00571DC2">
      <w:pPr>
        <w:tabs>
          <w:tab w:val="left" w:pos="360"/>
          <w:tab w:val="num" w:pos="900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52B78">
        <w:rPr>
          <w:rFonts w:ascii="Times New Roman" w:hAnsi="Times New Roman"/>
          <w:bCs/>
          <w:sz w:val="24"/>
        </w:rPr>
        <w:t>5.2.</w:t>
      </w:r>
      <w:r w:rsidRPr="00C52B78">
        <w:rPr>
          <w:rFonts w:ascii="Times New Roman" w:hAnsi="Times New Roman"/>
          <w:bCs/>
          <w:sz w:val="24"/>
        </w:rPr>
        <w:tab/>
        <w:t>По результатам проведения надзорных проверок выдается заключение о возможности использования выданных сертификатов соответствия.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9714A4" w:rsidRPr="009714A4" w:rsidRDefault="00571DC2" w:rsidP="00571DC2">
      <w:pPr>
        <w:suppressAutoHyphens/>
        <w:autoSpaceDE w:val="0"/>
        <w:spacing w:line="276" w:lineRule="auto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571DC2">
        <w:rPr>
          <w:rFonts w:ascii="Times New Roman" w:hAnsi="Times New Roman"/>
          <w:b/>
          <w:bCs/>
          <w:kern w:val="1"/>
          <w:sz w:val="24"/>
          <w:lang w:eastAsia="ar-SA"/>
        </w:rPr>
        <w:t>6</w:t>
      </w:r>
      <w:r>
        <w:rPr>
          <w:rFonts w:ascii="Times New Roman" w:hAnsi="Times New Roman"/>
          <w:b/>
          <w:bCs/>
          <w:kern w:val="1"/>
          <w:sz w:val="24"/>
          <w:lang w:eastAsia="ar-SA"/>
        </w:rPr>
        <w:t xml:space="preserve">. </w:t>
      </w:r>
      <w:r w:rsidR="009714A4" w:rsidRPr="00571DC2">
        <w:rPr>
          <w:rFonts w:ascii="Times New Roman" w:hAnsi="Times New Roman"/>
          <w:b/>
          <w:bCs/>
          <w:kern w:val="1"/>
          <w:sz w:val="24"/>
          <w:lang w:eastAsia="ar-SA"/>
        </w:rPr>
        <w:t>Условия оплаты работ:</w:t>
      </w:r>
      <w:r w:rsidR="009714A4" w:rsidRPr="009714A4">
        <w:rPr>
          <w:rFonts w:ascii="Times New Roman" w:hAnsi="Times New Roman"/>
          <w:bCs/>
          <w:kern w:val="1"/>
          <w:sz w:val="24"/>
          <w:lang w:eastAsia="ar-SA"/>
        </w:rPr>
        <w:t xml:space="preserve"> </w:t>
      </w:r>
      <w:r w:rsidRPr="00571DC2">
        <w:rPr>
          <w:rFonts w:ascii="Times New Roman" w:hAnsi="Times New Roman"/>
          <w:bCs/>
          <w:kern w:val="1"/>
          <w:sz w:val="24"/>
          <w:lang w:eastAsia="ar-SA"/>
        </w:rPr>
        <w:t>Оплата услуг по Договору производится Заказчиком после оказания услуги и подписания Акта сдачи-приемки в течение 90 календарных дней после выставления Заказчику счета-фактуры</w:t>
      </w:r>
      <w:r w:rsidR="009714A4">
        <w:rPr>
          <w:rFonts w:ascii="Times New Roman" w:hAnsi="Times New Roman"/>
          <w:bCs/>
          <w:kern w:val="1"/>
          <w:sz w:val="24"/>
          <w:lang w:eastAsia="ar-SA"/>
        </w:rPr>
        <w:t>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D104FA" w:rsidRDefault="00D104FA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591BF0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571DC2" w:rsidRDefault="00571DC2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71DC2" w:rsidRDefault="00571DC2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71DC2" w:rsidRDefault="00571DC2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71DC2" w:rsidRDefault="00571DC2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71DC2" w:rsidRDefault="00571DC2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91BF0" w:rsidRDefault="00591BF0" w:rsidP="00591BF0">
      <w:pPr>
        <w:suppressAutoHyphens/>
        <w:spacing w:before="0"/>
        <w:jc w:val="center"/>
        <w:rPr>
          <w:rFonts w:ascii="Times New Roman" w:hAnsi="Times New Roman"/>
          <w:b/>
          <w:kern w:val="1"/>
          <w:sz w:val="24"/>
          <w:lang w:eastAsia="ar-SA"/>
        </w:rPr>
      </w:pPr>
      <w:r w:rsidRPr="00591BF0">
        <w:rPr>
          <w:rFonts w:ascii="Times New Roman" w:hAnsi="Times New Roman"/>
          <w:b/>
          <w:kern w:val="1"/>
          <w:sz w:val="24"/>
          <w:lang w:eastAsia="ar-SA"/>
        </w:rPr>
        <w:t>Требования к Контрагенту</w:t>
      </w:r>
    </w:p>
    <w:p w:rsidR="00571DC2" w:rsidRPr="00591BF0" w:rsidRDefault="00571DC2" w:rsidP="00591BF0">
      <w:pPr>
        <w:suppressAutoHyphens/>
        <w:spacing w:before="0"/>
        <w:jc w:val="center"/>
        <w:rPr>
          <w:rFonts w:ascii="Times New Roman" w:hAnsi="Times New Roman"/>
          <w:b/>
          <w:kern w:val="1"/>
          <w:sz w:val="24"/>
          <w:lang w:eastAsia="ar-SA"/>
        </w:rPr>
      </w:pPr>
    </w:p>
    <w:p w:rsidR="00591BF0" w:rsidRPr="00591BF0" w:rsidRDefault="00591BF0" w:rsidP="00591BF0">
      <w:pPr>
        <w:suppressAutoHyphens/>
        <w:spacing w:before="0"/>
        <w:jc w:val="center"/>
        <w:rPr>
          <w:rFonts w:ascii="Times New Roman" w:hAnsi="Times New Roman"/>
          <w:b/>
          <w:kern w:val="1"/>
          <w:sz w:val="24"/>
          <w:lang w:eastAsia="ar-SA"/>
        </w:rPr>
      </w:pPr>
      <w:r w:rsidRPr="00591BF0">
        <w:rPr>
          <w:rFonts w:ascii="Times New Roman" w:hAnsi="Times New Roman"/>
          <w:b/>
          <w:kern w:val="1"/>
          <w:sz w:val="24"/>
          <w:lang w:eastAsia="ar-SA"/>
        </w:rPr>
        <w:t>Требования к участнику закупки – органу по сертификации систем менеджмента:</w:t>
      </w:r>
    </w:p>
    <w:p w:rsidR="00BF1914" w:rsidRPr="00D104FA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tbl>
      <w:tblPr>
        <w:tblW w:w="98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612"/>
        <w:gridCol w:w="3118"/>
        <w:gridCol w:w="1276"/>
        <w:gridCol w:w="1147"/>
      </w:tblGrid>
      <w:tr w:rsidR="00E37573" w:rsidRPr="00E37573" w:rsidTr="00571DC2">
        <w:trPr>
          <w:trHeight w:val="11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Требование (параметр оценки)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571DC2" w:rsidRPr="00E37573" w:rsidTr="00571DC2">
        <w:trPr>
          <w:trHeight w:val="169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1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tabs>
                <w:tab w:val="left" w:pos="900"/>
              </w:tabs>
              <w:suppressAutoHyphens/>
              <w:spacing w:before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Участник должен иметь международную аккредитацию на проведение сертификации систем экологического менеджмента на соответствие международному стандарту ISO 14001:2015 и систем менеджмента </w:t>
            </w:r>
            <w:r w:rsidRPr="00571DC2">
              <w:rPr>
                <w:rFonts w:ascii="Times New Roman" w:hAnsi="Times New Roman"/>
                <w:bCs/>
                <w:sz w:val="20"/>
                <w:szCs w:val="20"/>
              </w:rPr>
              <w:t>безопасности труда и охраны здоровья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на соответствие международному стандарту ISO 14001:2015 члена международного аккредитационного форума 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IAF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– подписанта многостороннего соглашения о взаимном признании 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IAF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MLA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Копии документов о международной аккредитации, заверенные руководителем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  <w:tr w:rsidR="00571DC2" w:rsidRPr="00E37573" w:rsidTr="00571DC2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2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tabs>
                <w:tab w:val="left" w:pos="900"/>
              </w:tabs>
              <w:suppressAutoHyphens/>
              <w:spacing w:before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Участник должен иметь национальную аккредитацию на проведение сертификации систем экологического менеджмента на соответствие национальному стандарту ГОСТ Р ИСО 14001-2016 Федеральной службы по аккредитации (согласно Федеральному закону от 28.12.2013 № 412-ФЗ «Об аккредитации в национальной системе аккредитации»)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Копии документов о национальной аккредитации, заверенные руководителем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  <w:tr w:rsidR="00571DC2" w:rsidRPr="00E37573" w:rsidTr="00571DC2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3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 xml:space="preserve">Участник должен обладать правом выдачи собственного Сертификата соответствия сертифицированным организациям. </w:t>
            </w:r>
          </w:p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 xml:space="preserve">Центр принятия Решения о выдаче Сертификата соответствия (Главный офис) органа по сертификации систем менеджмента должен находиться на территории РФ и быть самостоятельным субъектом РФ. </w:t>
            </w:r>
          </w:p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Агентства и / или представительства, не имеющие право самостоятельной выдачи Сертификата, не могут считаться самостоятельными органами по сертификации систем менеджмента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Копия свидетельства о государственной регистрации, заверенная руководителем организации, выписка из Устава или другие подтверждающие документы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  <w:tr w:rsidR="00571DC2" w:rsidRPr="00E37573" w:rsidTr="00571DC2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4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tabs>
                <w:tab w:val="left" w:pos="900"/>
              </w:tabs>
              <w:suppressAutoHyphens/>
              <w:spacing w:before="0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Участник должен соответствовать требованиям стандартов ISO/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>IEC</w:t>
            </w:r>
            <w:r w:rsidRPr="00571DC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17021-1:2015 и ГОСТ Р ИСО/МЭК 17021-1-2017.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Копия сертификата соответствия, заверенная руководителем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  <w:tr w:rsidR="00571DC2" w:rsidRPr="00E37573" w:rsidTr="00571DC2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5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 xml:space="preserve">Участник должен провести аудит в установленные сроки. </w:t>
            </w:r>
          </w:p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Продолжительность аудита рассчитывается на основании методик, представленных в стандартах ISO/</w:t>
            </w:r>
            <w:r w:rsidRPr="00571DC2">
              <w:rPr>
                <w:b w:val="0"/>
                <w:bCs/>
                <w:sz w:val="20"/>
                <w:lang w:val="en-US" w:eastAsia="en-US"/>
              </w:rPr>
              <w:t>IEC</w:t>
            </w:r>
            <w:r w:rsidRPr="00571DC2">
              <w:rPr>
                <w:b w:val="0"/>
                <w:bCs/>
                <w:sz w:val="20"/>
                <w:lang w:eastAsia="en-US"/>
              </w:rPr>
              <w:t xml:space="preserve"> 17021-1:2015 и ГОСТ Р ИСО/МЭК 17021-1-2017 и регламентирующем документе </w:t>
            </w:r>
            <w:r w:rsidRPr="00571DC2">
              <w:rPr>
                <w:b w:val="0"/>
                <w:bCs/>
                <w:sz w:val="20"/>
                <w:lang w:val="en-US" w:eastAsia="en-US"/>
              </w:rPr>
              <w:t>IAF</w:t>
            </w:r>
            <w:r w:rsidRPr="00571DC2">
              <w:rPr>
                <w:b w:val="0"/>
                <w:bCs/>
                <w:sz w:val="20"/>
                <w:lang w:eastAsia="en-US"/>
              </w:rPr>
              <w:t xml:space="preserve"> MD 05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 xml:space="preserve">Справка о расчете продолжительности аудита, </w:t>
            </w:r>
            <w:r w:rsidRPr="00571DC2">
              <w:rPr>
                <w:b w:val="0"/>
                <w:sz w:val="20"/>
                <w:lang w:eastAsia="en-US"/>
              </w:rPr>
              <w:t>за подписью руководителя организации и скрепленная печатью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  <w:tr w:rsidR="00571DC2" w:rsidRPr="00E37573" w:rsidTr="00571DC2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lastRenderedPageBreak/>
              <w:t>6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Участник должен подтвердить успешный опыт аналогичных сертификационных проверок в химической и нефтегазовой отрасли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</w:rPr>
            </w:pPr>
            <w:r w:rsidRPr="00571DC2">
              <w:rPr>
                <w:b w:val="0"/>
                <w:sz w:val="20"/>
              </w:rPr>
              <w:t xml:space="preserve">Справка о заключенных и выполненных договорах на проведение аналогичных сертификационных проверок – не менее 10-ти (в том числе 1-ой проверки предприятия </w:t>
            </w:r>
            <w:r w:rsidRPr="00571DC2">
              <w:rPr>
                <w:b w:val="0"/>
                <w:bCs/>
                <w:sz w:val="20"/>
                <w:lang w:eastAsia="en-US"/>
              </w:rPr>
              <w:t>химической и нефтегазовой отрасли)</w:t>
            </w:r>
            <w:r w:rsidRPr="00571DC2">
              <w:rPr>
                <w:b w:val="0"/>
                <w:sz w:val="20"/>
              </w:rPr>
              <w:t xml:space="preserve"> за подписью руководителя организации и скрепленная печатью организации </w:t>
            </w:r>
            <w:r w:rsidRPr="00571DC2">
              <w:rPr>
                <w:b w:val="0"/>
                <w:bCs/>
                <w:sz w:val="20"/>
                <w:lang w:eastAsia="en-US"/>
              </w:rPr>
              <w:t>(по форме</w:t>
            </w:r>
            <w:r>
              <w:rPr>
                <w:b w:val="0"/>
                <w:bCs/>
                <w:sz w:val="20"/>
                <w:lang w:eastAsia="en-US"/>
              </w:rPr>
              <w:t xml:space="preserve"> № 6)</w:t>
            </w:r>
            <w:r w:rsidRPr="00571DC2">
              <w:rPr>
                <w:b w:val="0"/>
                <w:bCs/>
                <w:sz w:val="20"/>
                <w:lang w:eastAsia="en-US"/>
              </w:rPr>
              <w:t xml:space="preserve"> к настоящему ПДО)</w:t>
            </w:r>
            <w:r w:rsidRPr="00571DC2">
              <w:rPr>
                <w:b w:val="0"/>
                <w:sz w:val="20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  <w:tr w:rsidR="00571DC2" w:rsidRPr="00E37573" w:rsidTr="00571DC2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7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 xml:space="preserve">Участник должен обладать необходимым количеством русскоговорящих аудиторов, имеющих необходимое образование, подготовку и опыт проведения аудитов систем экологического менеджмента и систем менеджмента </w:t>
            </w:r>
            <w:r w:rsidRPr="00571DC2">
              <w:rPr>
                <w:b w:val="0"/>
                <w:bCs/>
                <w:sz w:val="20"/>
              </w:rPr>
              <w:t>безопасности труда и охраны здоровья</w:t>
            </w:r>
            <w:r w:rsidRPr="00571DC2">
              <w:rPr>
                <w:b w:val="0"/>
                <w:bCs/>
                <w:sz w:val="20"/>
                <w:lang w:eastAsia="en-US"/>
              </w:rPr>
              <w:t>, подтвержденную российскими и международными органами по сертификации персонала (</w:t>
            </w:r>
            <w:r w:rsidRPr="00571DC2">
              <w:rPr>
                <w:b w:val="0"/>
                <w:bCs/>
                <w:sz w:val="20"/>
                <w:lang w:val="en-US" w:eastAsia="en-US"/>
              </w:rPr>
              <w:t>IPC</w:t>
            </w:r>
            <w:r w:rsidRPr="00571DC2">
              <w:rPr>
                <w:b w:val="0"/>
                <w:bCs/>
                <w:sz w:val="20"/>
                <w:lang w:eastAsia="en-US"/>
              </w:rPr>
              <w:t>, IRCA и др.) квалификацию (с представлением сертификатов об обучении и / или иных документов, подтверждающих квалификацию) и опыт выполнения аналогичных работ на предприятиях РФ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3F42FE">
              <w:rPr>
                <w:b w:val="0"/>
                <w:bCs/>
                <w:sz w:val="20"/>
                <w:lang w:eastAsia="en-US"/>
              </w:rPr>
              <w:t>Справка о количестве аудиторов с указанием квалификации и  опыта их работы с приложением копий сертификатов об обучении и / или иных документов, подтверждающих квалификацию (по форме</w:t>
            </w:r>
            <w:r w:rsidR="006955E1" w:rsidRPr="003F42FE">
              <w:rPr>
                <w:b w:val="0"/>
                <w:bCs/>
                <w:sz w:val="20"/>
                <w:lang w:eastAsia="en-US"/>
              </w:rPr>
              <w:t xml:space="preserve"> № 9</w:t>
            </w:r>
            <w:r w:rsidRPr="003F42FE">
              <w:rPr>
                <w:b w:val="0"/>
                <w:bCs/>
                <w:sz w:val="20"/>
                <w:lang w:eastAsia="en-US"/>
              </w:rPr>
              <w:t xml:space="preserve"> к настоящему ПДО).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 / 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2" w:rsidRPr="00571DC2" w:rsidRDefault="00571DC2" w:rsidP="00E53BB8">
            <w:pPr>
              <w:pStyle w:val="ac"/>
              <w:tabs>
                <w:tab w:val="left" w:pos="900"/>
              </w:tabs>
              <w:rPr>
                <w:b w:val="0"/>
                <w:bCs/>
                <w:sz w:val="20"/>
                <w:lang w:eastAsia="en-US"/>
              </w:rPr>
            </w:pPr>
            <w:r w:rsidRPr="00571DC2">
              <w:rPr>
                <w:b w:val="0"/>
                <w:bCs/>
                <w:sz w:val="20"/>
                <w:lang w:eastAsia="en-US"/>
              </w:rPr>
              <w:t>Наличие</w:t>
            </w:r>
          </w:p>
        </w:tc>
      </w:tr>
    </w:tbl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71DC2" w:rsidRDefault="00571DC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71DC2" w:rsidRDefault="00571DC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71DC2" w:rsidRPr="00C3289F" w:rsidRDefault="00571DC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9714A4" w:rsidRDefault="009714A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9714A4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9714A4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9714A4"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9714A4">
        <w:rPr>
          <w:rFonts w:ascii="Times New Roman" w:hAnsi="Times New Roman"/>
          <w:b/>
          <w:bCs/>
          <w:sz w:val="24"/>
        </w:rPr>
        <w:t xml:space="preserve"> № </w:t>
      </w:r>
      <w:r w:rsidR="00694B1C" w:rsidRPr="009714A4">
        <w:rPr>
          <w:rFonts w:ascii="Times New Roman" w:hAnsi="Times New Roman"/>
          <w:b/>
          <w:bCs/>
          <w:sz w:val="24"/>
        </w:rPr>
        <w:t>2</w:t>
      </w:r>
    </w:p>
    <w:p w:rsidR="00D549DA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к Предложению делать Оферты № </w:t>
      </w:r>
      <w:r w:rsidR="009714A4" w:rsidRPr="009714A4">
        <w:rPr>
          <w:rFonts w:ascii="Times New Roman" w:hAnsi="Times New Roman"/>
          <w:sz w:val="24"/>
        </w:rPr>
        <w:t>5</w:t>
      </w:r>
      <w:r w:rsidR="00591BF0">
        <w:rPr>
          <w:rFonts w:ascii="Times New Roman" w:hAnsi="Times New Roman"/>
          <w:sz w:val="24"/>
        </w:rPr>
        <w:t>79</w:t>
      </w:r>
      <w:r w:rsidR="008E2807" w:rsidRPr="009714A4">
        <w:rPr>
          <w:rFonts w:ascii="Times New Roman" w:hAnsi="Times New Roman"/>
          <w:sz w:val="24"/>
        </w:rPr>
        <w:t>-КР</w:t>
      </w:r>
      <w:r w:rsidRPr="009714A4">
        <w:rPr>
          <w:rFonts w:ascii="Times New Roman" w:hAnsi="Times New Roman"/>
          <w:sz w:val="24"/>
        </w:rPr>
        <w:t>-201</w:t>
      </w:r>
      <w:r w:rsidR="009714A4" w:rsidRPr="009714A4">
        <w:rPr>
          <w:rFonts w:ascii="Times New Roman" w:hAnsi="Times New Roman"/>
          <w:sz w:val="24"/>
        </w:rPr>
        <w:t>8</w:t>
      </w:r>
    </w:p>
    <w:p w:rsidR="00591BF0" w:rsidRPr="009714A4" w:rsidRDefault="00591BF0" w:rsidP="00D549DA">
      <w:pPr>
        <w:spacing w:before="0"/>
        <w:jc w:val="right"/>
        <w:rPr>
          <w:rFonts w:ascii="Times New Roman" w:hAnsi="Times New Roman"/>
          <w:sz w:val="24"/>
        </w:rPr>
      </w:pPr>
    </w:p>
    <w:p w:rsidR="009714A4" w:rsidRPr="009714A4" w:rsidRDefault="009714A4" w:rsidP="009714A4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9714A4">
        <w:rPr>
          <w:rFonts w:ascii="Times New Roman" w:hAnsi="Times New Roman"/>
          <w:b/>
          <w:bCs/>
          <w:sz w:val="24"/>
        </w:rPr>
        <w:t>Извещение</w:t>
      </w:r>
    </w:p>
    <w:p w:rsidR="009714A4" w:rsidRDefault="009714A4" w:rsidP="009714A4">
      <w:pPr>
        <w:spacing w:before="0"/>
        <w:jc w:val="center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о согласии сделать оферту</w:t>
      </w:r>
    </w:p>
    <w:p w:rsidR="009714A4" w:rsidRPr="009714A4" w:rsidRDefault="009714A4" w:rsidP="009714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9714A4">
        <w:rPr>
          <w:rFonts w:ascii="Times New Roman" w:hAnsi="Times New Roman"/>
          <w:color w:val="000000"/>
          <w:sz w:val="24"/>
        </w:rPr>
        <w:t xml:space="preserve">№ </w:t>
      </w:r>
      <w:r>
        <w:rPr>
          <w:rFonts w:ascii="Times New Roman" w:hAnsi="Times New Roman"/>
          <w:color w:val="000000"/>
          <w:sz w:val="24"/>
        </w:rPr>
        <w:t>5</w:t>
      </w:r>
      <w:r w:rsidR="00591BF0">
        <w:rPr>
          <w:rFonts w:ascii="Times New Roman" w:hAnsi="Times New Roman"/>
          <w:color w:val="000000"/>
          <w:sz w:val="24"/>
        </w:rPr>
        <w:t>79</w:t>
      </w:r>
      <w:r w:rsidRPr="009714A4">
        <w:rPr>
          <w:rFonts w:ascii="Times New Roman" w:hAnsi="Times New Roman"/>
          <w:color w:val="000000"/>
          <w:sz w:val="24"/>
        </w:rPr>
        <w:t>-КР-2018</w:t>
      </w:r>
      <w:r w:rsidRPr="009714A4">
        <w:rPr>
          <w:rFonts w:ascii="Times New Roman" w:hAnsi="Times New Roman"/>
          <w:sz w:val="24"/>
        </w:rPr>
        <w:t xml:space="preserve"> </w:t>
      </w:r>
      <w:r w:rsidRPr="009714A4">
        <w:rPr>
          <w:rFonts w:ascii="Times New Roman" w:hAnsi="Times New Roman"/>
          <w:color w:val="000000"/>
          <w:sz w:val="24"/>
        </w:rPr>
        <w:t>от «</w:t>
      </w:r>
      <w:r w:rsidR="00014C06">
        <w:rPr>
          <w:rFonts w:ascii="Times New Roman" w:hAnsi="Times New Roman"/>
          <w:color w:val="000000"/>
          <w:sz w:val="24"/>
        </w:rPr>
        <w:t>29</w:t>
      </w:r>
      <w:r w:rsidRPr="009714A4">
        <w:rPr>
          <w:rFonts w:ascii="Times New Roman" w:hAnsi="Times New Roman"/>
          <w:color w:val="000000"/>
          <w:sz w:val="24"/>
        </w:rPr>
        <w:t xml:space="preserve">» </w:t>
      </w:r>
      <w:r w:rsidR="00014C06">
        <w:rPr>
          <w:rFonts w:ascii="Times New Roman" w:hAnsi="Times New Roman"/>
          <w:color w:val="000000"/>
          <w:sz w:val="24"/>
        </w:rPr>
        <w:t>ноября</w:t>
      </w:r>
      <w:bookmarkStart w:id="0" w:name="_GoBack"/>
      <w:bookmarkEnd w:id="0"/>
      <w:r w:rsidRPr="009714A4">
        <w:rPr>
          <w:rFonts w:ascii="Times New Roman" w:hAnsi="Times New Roman"/>
          <w:color w:val="000000"/>
          <w:sz w:val="24"/>
        </w:rPr>
        <w:t xml:space="preserve"> 2018</w:t>
      </w:r>
      <w:r w:rsidRPr="009714A4">
        <w:rPr>
          <w:rFonts w:ascii="Times New Roman" w:hAnsi="Times New Roman"/>
          <w:sz w:val="24"/>
        </w:rPr>
        <w:t xml:space="preserve"> г.</w:t>
      </w:r>
      <w:r w:rsidRPr="009714A4">
        <w:rPr>
          <w:rFonts w:ascii="Times New Roman" w:hAnsi="Times New Roman"/>
          <w:i/>
          <w:iCs/>
          <w:sz w:val="20"/>
        </w:rPr>
        <w:t>,</w:t>
      </w:r>
      <w:r w:rsidRPr="009714A4">
        <w:rPr>
          <w:rFonts w:ascii="Times New Roman" w:hAnsi="Times New Roman"/>
          <w:sz w:val="24"/>
        </w:rPr>
        <w:t xml:space="preserve"> мы </w:t>
      </w:r>
      <w:r w:rsidRPr="009714A4">
        <w:rPr>
          <w:rFonts w:ascii="Times New Roman" w:hAnsi="Times New Roman"/>
          <w:i/>
          <w:iCs/>
          <w:sz w:val="24"/>
        </w:rPr>
        <w:t>&lt;</w:t>
      </w:r>
      <w:r w:rsidRPr="009714A4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9714A4">
        <w:rPr>
          <w:rFonts w:ascii="Times New Roman" w:hAnsi="Times New Roman"/>
          <w:i/>
          <w:iCs/>
          <w:sz w:val="24"/>
        </w:rPr>
        <w:t>&gt;</w:t>
      </w:r>
      <w:r w:rsidRPr="009714A4">
        <w:rPr>
          <w:rFonts w:ascii="Times New Roman" w:hAnsi="Times New Roman"/>
          <w:sz w:val="24"/>
        </w:rPr>
        <w:t xml:space="preserve"> в лице </w:t>
      </w:r>
      <w:r w:rsidRPr="009714A4">
        <w:rPr>
          <w:rFonts w:ascii="Times New Roman" w:hAnsi="Times New Roman"/>
          <w:i/>
          <w:iCs/>
          <w:sz w:val="24"/>
        </w:rPr>
        <w:t>&lt;</w:t>
      </w:r>
      <w:r w:rsidRPr="009714A4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9714A4">
        <w:rPr>
          <w:rFonts w:ascii="Times New Roman" w:hAnsi="Times New Roman"/>
          <w:i/>
          <w:iCs/>
          <w:sz w:val="24"/>
        </w:rPr>
        <w:t>&gt;</w:t>
      </w:r>
      <w:r w:rsidRPr="009714A4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9714A4">
        <w:rPr>
          <w:rFonts w:ascii="Times New Roman" w:hAnsi="Times New Roman"/>
          <w:b/>
          <w:i/>
          <w:sz w:val="24"/>
        </w:rPr>
        <w:t>исх. номер оферты</w:t>
      </w:r>
      <w:r w:rsidRPr="009714A4">
        <w:rPr>
          <w:rFonts w:ascii="Times New Roman" w:hAnsi="Times New Roman"/>
          <w:sz w:val="24"/>
        </w:rPr>
        <w:t>&gt; от &lt;</w:t>
      </w:r>
      <w:r w:rsidRPr="009714A4">
        <w:rPr>
          <w:rFonts w:ascii="Times New Roman" w:hAnsi="Times New Roman"/>
          <w:b/>
          <w:i/>
          <w:sz w:val="24"/>
        </w:rPr>
        <w:t>дата оферты</w:t>
      </w:r>
      <w:r w:rsidRPr="009714A4">
        <w:rPr>
          <w:rFonts w:ascii="Times New Roman" w:hAnsi="Times New Roman"/>
          <w:sz w:val="24"/>
        </w:rPr>
        <w:t>&gt;.</w:t>
      </w:r>
    </w:p>
    <w:p w:rsidR="009714A4" w:rsidRPr="009714A4" w:rsidRDefault="009714A4" w:rsidP="009714A4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9714A4" w:rsidRPr="009714A4" w:rsidRDefault="009714A4" w:rsidP="009714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9714A4">
        <w:rPr>
          <w:rFonts w:ascii="Times New Roman" w:hAnsi="Times New Roman"/>
          <w:b/>
          <w:i/>
          <w:sz w:val="24"/>
        </w:rPr>
        <w:t>номер ПДО</w:t>
      </w:r>
      <w:r w:rsidRPr="009714A4">
        <w:rPr>
          <w:rFonts w:ascii="Times New Roman" w:hAnsi="Times New Roman"/>
          <w:sz w:val="24"/>
        </w:rPr>
        <w:t>&gt; от &lt;</w:t>
      </w:r>
      <w:r w:rsidRPr="009714A4">
        <w:rPr>
          <w:rFonts w:ascii="Times New Roman" w:hAnsi="Times New Roman"/>
          <w:b/>
          <w:i/>
          <w:sz w:val="24"/>
        </w:rPr>
        <w:t>дата ПДО</w:t>
      </w:r>
      <w:r w:rsidRPr="009714A4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9714A4" w:rsidRPr="009714A4" w:rsidRDefault="009714A4" w:rsidP="009714A4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3. В случае принятия нашей Оферты, мы обязуемся заключить с ОАО «Славнефть-ЯНОС» Договор на </w:t>
      </w:r>
      <w:r w:rsidRPr="00571DC2">
        <w:rPr>
          <w:rFonts w:ascii="Times New Roman" w:hAnsi="Times New Roman"/>
          <w:sz w:val="24"/>
        </w:rPr>
        <w:t>оказание</w:t>
      </w:r>
      <w:r w:rsidRPr="009714A4">
        <w:rPr>
          <w:rFonts w:ascii="Times New Roman" w:hAnsi="Times New Roman"/>
          <w:b/>
          <w:sz w:val="24"/>
        </w:rPr>
        <w:t xml:space="preserve"> </w:t>
      </w:r>
      <w:r w:rsidR="00571DC2" w:rsidRPr="00571DC2">
        <w:rPr>
          <w:rFonts w:ascii="Times New Roman" w:hAnsi="Times New Roman"/>
          <w:b/>
          <w:sz w:val="24"/>
        </w:rPr>
        <w:t>«Услуг по ресертификации системы экологического менеджмента безопасности тру</w:t>
      </w:r>
      <w:r w:rsidR="00571DC2">
        <w:rPr>
          <w:rFonts w:ascii="Times New Roman" w:hAnsi="Times New Roman"/>
          <w:b/>
          <w:sz w:val="24"/>
        </w:rPr>
        <w:t>да и охраны здоровья Заказчика»</w:t>
      </w:r>
      <w:r w:rsidRPr="009714A4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9714A4" w:rsidRPr="009714A4" w:rsidRDefault="009714A4" w:rsidP="009714A4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9714A4">
        <w:rPr>
          <w:rFonts w:ascii="Times New Roman" w:hAnsi="Times New Roman"/>
          <w:color w:val="000000"/>
          <w:sz w:val="24"/>
        </w:rPr>
        <w:t>(уклонимся) от</w:t>
      </w:r>
      <w:r w:rsidRPr="009714A4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9714A4">
        <w:rPr>
          <w:rFonts w:ascii="Times New Roman" w:hAnsi="Times New Roman"/>
          <w:b/>
          <w:sz w:val="24"/>
        </w:rPr>
        <w:t>&lt;</w:t>
      </w:r>
      <w:r w:rsidRPr="009714A4">
        <w:rPr>
          <w:rFonts w:ascii="Times New Roman" w:hAnsi="Times New Roman"/>
          <w:b/>
          <w:i/>
          <w:sz w:val="24"/>
        </w:rPr>
        <w:t>номер оферты</w:t>
      </w:r>
      <w:r w:rsidRPr="009714A4">
        <w:rPr>
          <w:rFonts w:ascii="Times New Roman" w:hAnsi="Times New Roman"/>
          <w:b/>
          <w:sz w:val="24"/>
        </w:rPr>
        <w:t>&gt;</w:t>
      </w:r>
      <w:r w:rsidRPr="009714A4">
        <w:rPr>
          <w:rFonts w:ascii="Times New Roman" w:hAnsi="Times New Roman"/>
          <w:sz w:val="24"/>
        </w:rPr>
        <w:t xml:space="preserve"> от </w:t>
      </w:r>
      <w:r w:rsidRPr="009714A4">
        <w:rPr>
          <w:rFonts w:ascii="Times New Roman" w:hAnsi="Times New Roman"/>
          <w:b/>
          <w:sz w:val="24"/>
        </w:rPr>
        <w:t>&lt;</w:t>
      </w:r>
      <w:r w:rsidRPr="009714A4">
        <w:rPr>
          <w:rFonts w:ascii="Times New Roman" w:hAnsi="Times New Roman"/>
          <w:b/>
          <w:i/>
          <w:sz w:val="24"/>
        </w:rPr>
        <w:t>дата оферты</w:t>
      </w:r>
      <w:r w:rsidRPr="009714A4">
        <w:rPr>
          <w:rFonts w:ascii="Times New Roman" w:hAnsi="Times New Roman"/>
          <w:b/>
          <w:sz w:val="24"/>
        </w:rPr>
        <w:t xml:space="preserve">&gt; </w:t>
      </w:r>
      <w:r w:rsidRPr="009714A4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«Славнефть-ЯНОС»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9714A4" w:rsidRPr="009714A4" w:rsidRDefault="009714A4" w:rsidP="009714A4">
      <w:pPr>
        <w:spacing w:before="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4. Сообщаем о себе следующее: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Наименование организации: 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БИК__________________________________, </w:t>
      </w:r>
    </w:p>
    <w:p w:rsidR="009714A4" w:rsidRPr="009714A4" w:rsidRDefault="009714A4" w:rsidP="009714A4">
      <w:pPr>
        <w:spacing w:before="0"/>
        <w:ind w:left="54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ИНН __________________________________</w:t>
      </w:r>
    </w:p>
    <w:p w:rsidR="009714A4" w:rsidRPr="009714A4" w:rsidRDefault="009714A4" w:rsidP="009714A4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9714A4" w:rsidRPr="009714A4" w:rsidRDefault="009714A4" w:rsidP="009714A4">
      <w:pPr>
        <w:spacing w:before="0"/>
        <w:ind w:left="539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______________________________________________________________________________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5.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9714A4" w:rsidRPr="009714A4" w:rsidRDefault="009714A4" w:rsidP="009714A4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9714A4" w:rsidRPr="009714A4" w:rsidRDefault="009714A4" w:rsidP="009714A4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9714A4" w:rsidRPr="009714A4" w:rsidRDefault="009714A4" w:rsidP="009714A4">
      <w:pPr>
        <w:spacing w:before="0"/>
        <w:rPr>
          <w:rFonts w:ascii="Times New Roman" w:hAnsi="Times New Roman"/>
          <w:szCs w:val="22"/>
        </w:rPr>
      </w:pPr>
    </w:p>
    <w:p w:rsidR="009714A4" w:rsidRPr="009714A4" w:rsidRDefault="009714A4" w:rsidP="009714A4">
      <w:pPr>
        <w:spacing w:before="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Руководитель</w:t>
      </w:r>
      <w:r w:rsidRPr="009714A4">
        <w:rPr>
          <w:rFonts w:ascii="Times New Roman" w:hAnsi="Times New Roman"/>
          <w:sz w:val="24"/>
        </w:rPr>
        <w:tab/>
        <w:t>________________</w:t>
      </w:r>
      <w:r w:rsidRPr="009714A4">
        <w:rPr>
          <w:rFonts w:ascii="Times New Roman" w:hAnsi="Times New Roman"/>
          <w:sz w:val="24"/>
        </w:rPr>
        <w:tab/>
        <w:t>/Фамилия И.О./</w:t>
      </w:r>
    </w:p>
    <w:p w:rsidR="009714A4" w:rsidRPr="009714A4" w:rsidRDefault="009714A4" w:rsidP="009714A4">
      <w:pPr>
        <w:spacing w:before="0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 w:val="24"/>
        </w:rPr>
        <w:tab/>
      </w:r>
      <w:r w:rsidRPr="009714A4">
        <w:rPr>
          <w:rFonts w:ascii="Times New Roman" w:hAnsi="Times New Roman"/>
          <w:sz w:val="24"/>
        </w:rPr>
        <w:tab/>
      </w:r>
      <w:r w:rsidRPr="009714A4">
        <w:rPr>
          <w:rFonts w:ascii="Times New Roman" w:hAnsi="Times New Roman"/>
          <w:sz w:val="24"/>
        </w:rPr>
        <w:tab/>
        <w:t xml:space="preserve">          </w:t>
      </w:r>
      <w:r w:rsidRPr="009714A4">
        <w:rPr>
          <w:rFonts w:ascii="Times New Roman" w:hAnsi="Times New Roman"/>
          <w:szCs w:val="22"/>
        </w:rPr>
        <w:t>(подпись)</w:t>
      </w:r>
    </w:p>
    <w:p w:rsidR="009714A4" w:rsidRDefault="009714A4" w:rsidP="009714A4">
      <w:pPr>
        <w:spacing w:before="0"/>
        <w:rPr>
          <w:rFonts w:ascii="Times New Roman" w:hAnsi="Times New Roman"/>
          <w:sz w:val="24"/>
        </w:rPr>
      </w:pPr>
      <w:r w:rsidRPr="009714A4">
        <w:rPr>
          <w:rFonts w:ascii="Times New Roman" w:hAnsi="Times New Roman"/>
          <w:sz w:val="24"/>
        </w:rPr>
        <w:t>Главный бухгалтер</w:t>
      </w:r>
      <w:r w:rsidRPr="009714A4">
        <w:rPr>
          <w:rFonts w:ascii="Times New Roman" w:hAnsi="Times New Roman"/>
          <w:sz w:val="24"/>
        </w:rPr>
        <w:tab/>
        <w:t>________________</w:t>
      </w:r>
      <w:r w:rsidRPr="009714A4">
        <w:rPr>
          <w:rFonts w:ascii="Times New Roman" w:hAnsi="Times New Roman"/>
          <w:sz w:val="24"/>
        </w:rPr>
        <w:tab/>
        <w:t>/Фамилия И.О./</w:t>
      </w:r>
    </w:p>
    <w:p w:rsidR="009714A4" w:rsidRPr="009714A4" w:rsidRDefault="009714A4" w:rsidP="009714A4">
      <w:pPr>
        <w:spacing w:before="0"/>
        <w:rPr>
          <w:rFonts w:ascii="Times New Roman" w:hAnsi="Times New Roman"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8E2807">
        <w:rPr>
          <w:rFonts w:ascii="Times New Roman" w:hAnsi="Times New Roman"/>
          <w:sz w:val="24"/>
        </w:rPr>
        <w:t>5</w:t>
      </w:r>
      <w:r w:rsidR="00591BF0">
        <w:rPr>
          <w:rFonts w:ascii="Times New Roman" w:hAnsi="Times New Roman"/>
          <w:sz w:val="24"/>
        </w:rPr>
        <w:t>79</w:t>
      </w:r>
      <w:r w:rsidR="008E2807">
        <w:rPr>
          <w:rFonts w:ascii="Times New Roman" w:hAnsi="Times New Roman"/>
          <w:sz w:val="24"/>
        </w:rPr>
        <w:t>-КР</w:t>
      </w:r>
      <w:r w:rsidRPr="00C3289F">
        <w:rPr>
          <w:rFonts w:ascii="Times New Roman" w:hAnsi="Times New Roman"/>
          <w:sz w:val="24"/>
        </w:rPr>
        <w:t>-201</w:t>
      </w:r>
      <w:r w:rsidR="009714A4">
        <w:rPr>
          <w:rFonts w:ascii="Times New Roman" w:hAnsi="Times New Roman"/>
          <w:sz w:val="24"/>
        </w:rPr>
        <w:t>8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193861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  </w:t>
      </w:r>
      <w:r w:rsidR="00D549DA"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</w:t>
      </w:r>
      <w:r w:rsidR="00193861">
        <w:rPr>
          <w:rFonts w:ascii="Times New Roman" w:hAnsi="Times New Roman"/>
          <w:szCs w:val="22"/>
        </w:rPr>
        <w:t>Д</w:t>
      </w:r>
      <w:r w:rsidRPr="00C3289F">
        <w:rPr>
          <w:rFonts w:ascii="Times New Roman" w:hAnsi="Times New Roman"/>
          <w:szCs w:val="22"/>
        </w:rPr>
        <w:t>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8E2807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32396F" w:rsidRDefault="00571DC2" w:rsidP="00571DC2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571DC2">
              <w:rPr>
                <w:rFonts w:ascii="Times New Roman" w:hAnsi="Times New Roman"/>
                <w:b/>
                <w:sz w:val="24"/>
              </w:rPr>
              <w:t>«Услуг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 w:rsidRPr="00571DC2">
              <w:rPr>
                <w:rFonts w:ascii="Times New Roman" w:hAnsi="Times New Roman"/>
                <w:b/>
                <w:sz w:val="24"/>
              </w:rPr>
              <w:t xml:space="preserve"> по ресертификации системы экологического менеджмента безопасности тру</w:t>
            </w:r>
            <w:r>
              <w:rPr>
                <w:rFonts w:ascii="Times New Roman" w:hAnsi="Times New Roman"/>
                <w:b/>
                <w:sz w:val="24"/>
              </w:rPr>
              <w:t>да и охраны здоровья Заказчика»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8E2807" w:rsidRDefault="009F23E1" w:rsidP="00171819">
            <w:pPr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</w:pP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Начало работ – 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01.0</w:t>
            </w:r>
            <w:r w:rsidR="008608B2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6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.201</w:t>
            </w:r>
            <w:r w:rsidR="00193861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9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г.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,</w:t>
            </w:r>
            <w:r w:rsidR="00171819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              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 окончание работ – </w:t>
            </w:r>
            <w:r w:rsidR="00193861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3</w:t>
            </w:r>
            <w:r w:rsidR="008608B2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0.06.2021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г</w:t>
            </w:r>
            <w:r w:rsidR="008D5A5D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8E2807" w:rsidRDefault="00763C6B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стоимость услуг</w:t>
            </w:r>
            <w:r w:rsidR="00D549DA" w:rsidRPr="008E2807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F85" w:rsidRPr="00C3289F" w:rsidTr="00D9443F">
        <w:trPr>
          <w:trHeight w:val="675"/>
        </w:trPr>
        <w:tc>
          <w:tcPr>
            <w:tcW w:w="5103" w:type="dxa"/>
          </w:tcPr>
          <w:p w:rsidR="00E25F85" w:rsidRPr="008E2807" w:rsidRDefault="00763C6B" w:rsidP="00E25F8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за Этап № 1, рублей без НДС</w:t>
            </w:r>
          </w:p>
        </w:tc>
        <w:tc>
          <w:tcPr>
            <w:tcW w:w="4359" w:type="dxa"/>
          </w:tcPr>
          <w:p w:rsidR="00E25F85" w:rsidRPr="008E2807" w:rsidRDefault="00E25F85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3C6B" w:rsidRPr="00C3289F" w:rsidTr="00D9443F">
        <w:trPr>
          <w:trHeight w:val="675"/>
        </w:trPr>
        <w:tc>
          <w:tcPr>
            <w:tcW w:w="5103" w:type="dxa"/>
          </w:tcPr>
          <w:p w:rsidR="00763C6B" w:rsidRDefault="00763C6B" w:rsidP="00E25F8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за Этап № 2</w:t>
            </w:r>
            <w:r w:rsidRPr="00763C6B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4359" w:type="dxa"/>
          </w:tcPr>
          <w:p w:rsidR="00763C6B" w:rsidRPr="008E2807" w:rsidRDefault="00763C6B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3C6B" w:rsidRPr="00C3289F" w:rsidTr="00D9443F">
        <w:trPr>
          <w:trHeight w:val="675"/>
        </w:trPr>
        <w:tc>
          <w:tcPr>
            <w:tcW w:w="5103" w:type="dxa"/>
          </w:tcPr>
          <w:p w:rsidR="00763C6B" w:rsidRDefault="00763C6B" w:rsidP="00763C6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763C6B">
              <w:rPr>
                <w:rFonts w:ascii="Times New Roman" w:hAnsi="Times New Roman"/>
                <w:sz w:val="24"/>
              </w:rPr>
              <w:t xml:space="preserve">Стоимость за Этап № 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763C6B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4359" w:type="dxa"/>
          </w:tcPr>
          <w:p w:rsidR="00763C6B" w:rsidRPr="008E2807" w:rsidRDefault="00763C6B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549DA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1.  Настоящее предложение может быть акцептовано до  «____» __________________ 20___ г.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 xml:space="preserve">      (включительно).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2.  Настоящее предложение не может быть отозвано и является безотзывной офертой.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4.  Настоящая оферта может быть акцептована не более одного раза.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6. Дата указанная в уведомлении победителю является датой акцепта оферты и датой заключения   договора.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9714A4" w:rsidRPr="009714A4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9714A4" w:rsidRPr="00C3289F" w:rsidRDefault="009714A4" w:rsidP="009714A4">
      <w:pPr>
        <w:spacing w:before="0"/>
        <w:jc w:val="both"/>
        <w:rPr>
          <w:rFonts w:ascii="Times New Roman" w:hAnsi="Times New Roman"/>
          <w:szCs w:val="22"/>
        </w:rPr>
      </w:pPr>
      <w:r w:rsidRPr="009714A4">
        <w:rPr>
          <w:rFonts w:ascii="Times New Roman" w:hAnsi="Times New Roman"/>
          <w:szCs w:val="22"/>
        </w:rPr>
        <w:t>МП</w:t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</w:r>
      <w:r w:rsidRPr="009714A4">
        <w:rPr>
          <w:rFonts w:ascii="Times New Roman" w:hAnsi="Times New Roman"/>
          <w:szCs w:val="22"/>
        </w:rPr>
        <w:tab/>
        <w:t>Подпись: __________________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="008324F0" w:rsidRPr="00C3289F">
        <w:rPr>
          <w:rFonts w:ascii="Times New Roman" w:hAnsi="Times New Roman"/>
        </w:rPr>
        <w:br w:type="page"/>
      </w:r>
    </w:p>
    <w:p w:rsidR="00537DAC" w:rsidRDefault="00537DAC" w:rsidP="00B71877">
      <w:pPr>
        <w:jc w:val="right"/>
        <w:rPr>
          <w:rFonts w:ascii="Times New Roman" w:hAnsi="Times New Roman"/>
          <w:b/>
        </w:rPr>
        <w:sectPr w:rsidR="00537DAC" w:rsidSect="009714A4">
          <w:pgSz w:w="11906" w:h="16838"/>
          <w:pgMar w:top="426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8E2807">
        <w:rPr>
          <w:rFonts w:ascii="Times New Roman" w:hAnsi="Times New Roman"/>
          <w:sz w:val="24"/>
        </w:rPr>
        <w:t>5</w:t>
      </w:r>
      <w:r w:rsidR="00571DC2">
        <w:rPr>
          <w:rFonts w:ascii="Times New Roman" w:hAnsi="Times New Roman"/>
          <w:sz w:val="24"/>
        </w:rPr>
        <w:t>79</w:t>
      </w:r>
      <w:r w:rsidR="008E2807">
        <w:rPr>
          <w:rFonts w:ascii="Times New Roman" w:hAnsi="Times New Roman"/>
          <w:sz w:val="24"/>
        </w:rPr>
        <w:t>-КР</w:t>
      </w:r>
      <w:r w:rsidR="00193861">
        <w:rPr>
          <w:rFonts w:ascii="Times New Roman" w:hAnsi="Times New Roman"/>
          <w:sz w:val="24"/>
        </w:rPr>
        <w:t>-2018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8E2807">
        <w:rPr>
          <w:rFonts w:ascii="Times New Roman" w:hAnsi="Times New Roman"/>
          <w:sz w:val="24"/>
        </w:rPr>
        <w:t>5</w:t>
      </w:r>
      <w:r w:rsidR="00571DC2">
        <w:rPr>
          <w:rFonts w:ascii="Times New Roman" w:hAnsi="Times New Roman"/>
          <w:sz w:val="24"/>
        </w:rPr>
        <w:t>79</w:t>
      </w:r>
      <w:r w:rsidR="008E2807">
        <w:rPr>
          <w:rFonts w:ascii="Times New Roman" w:hAnsi="Times New Roman"/>
          <w:sz w:val="24"/>
        </w:rPr>
        <w:t>-КР</w:t>
      </w:r>
      <w:r w:rsidR="00193861">
        <w:rPr>
          <w:rFonts w:ascii="Times New Roman" w:hAnsi="Times New Roman"/>
          <w:sz w:val="24"/>
        </w:rPr>
        <w:t>-2018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3F42FE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Справка о заключенных и выполненных договорах</w:t>
            </w:r>
            <w:r w:rsidR="003F42FE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на проведение аналогичных сертификационных проверок (не менее 10-ти)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537DAC">
      <w:pPr>
        <w:spacing w:before="0"/>
        <w:rPr>
          <w:rFonts w:ascii="Times New Roman" w:hAnsi="Times New Roman"/>
          <w:b/>
          <w:bCs/>
          <w:sz w:val="24"/>
        </w:rPr>
        <w:sectPr w:rsidR="00537DAC" w:rsidSect="00537DA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>Форма №</w:t>
      </w:r>
      <w:r w:rsidR="00537DAC">
        <w:rPr>
          <w:rFonts w:ascii="Times New Roman" w:hAnsi="Times New Roman"/>
          <w:b/>
          <w:bCs/>
          <w:sz w:val="24"/>
        </w:rPr>
        <w:t>7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</w:t>
      </w:r>
      <w:r w:rsidR="009F7164">
        <w:rPr>
          <w:rFonts w:ascii="Times New Roman" w:hAnsi="Times New Roman"/>
          <w:sz w:val="24"/>
        </w:rPr>
        <w:t>79</w:t>
      </w:r>
      <w:r w:rsidR="00537DAC">
        <w:rPr>
          <w:rFonts w:ascii="Times New Roman" w:hAnsi="Times New Roman"/>
          <w:sz w:val="24"/>
        </w:rPr>
        <w:t>-КР</w:t>
      </w:r>
      <w:r w:rsidR="00193861">
        <w:rPr>
          <w:rFonts w:ascii="Times New Roman" w:hAnsi="Times New Roman"/>
          <w:sz w:val="24"/>
        </w:rPr>
        <w:t>-2018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782C44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782C44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8E2807" w:rsidRDefault="008E2807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8E2807" w:rsidSect="00537DA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.1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193861">
        <w:rPr>
          <w:rFonts w:ascii="Times New Roman" w:hAnsi="Times New Roman"/>
          <w:sz w:val="24"/>
        </w:rPr>
        <w:t>5</w:t>
      </w:r>
      <w:r w:rsidR="009F7164">
        <w:rPr>
          <w:rFonts w:ascii="Times New Roman" w:hAnsi="Times New Roman"/>
          <w:sz w:val="24"/>
        </w:rPr>
        <w:t>79</w:t>
      </w:r>
      <w:r w:rsidR="00193861">
        <w:rPr>
          <w:rFonts w:ascii="Times New Roman" w:hAnsi="Times New Roman"/>
          <w:sz w:val="24"/>
        </w:rPr>
        <w:t>-</w:t>
      </w:r>
      <w:r w:rsidRPr="00782C44">
        <w:rPr>
          <w:rFonts w:ascii="Times New Roman" w:hAnsi="Times New Roman"/>
          <w:sz w:val="24"/>
        </w:rPr>
        <w:t>К</w:t>
      </w:r>
      <w:r w:rsidR="00537DAC">
        <w:rPr>
          <w:rFonts w:ascii="Times New Roman" w:hAnsi="Times New Roman"/>
          <w:sz w:val="24"/>
        </w:rPr>
        <w:t>Р</w:t>
      </w:r>
      <w:r w:rsidR="00193861">
        <w:rPr>
          <w:rFonts w:ascii="Times New Roman" w:hAnsi="Times New Roman"/>
          <w:sz w:val="24"/>
        </w:rPr>
        <w:t>-2018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  <w:r w:rsidRPr="00782C44">
        <w:rPr>
          <w:rFonts w:ascii="Times New Roman" w:hAnsi="Times New Roman"/>
          <w:i/>
          <w:sz w:val="24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8779B5" w:rsidRDefault="008779B5" w:rsidP="00782C44">
      <w:pPr>
        <w:spacing w:before="0"/>
        <w:ind w:left="5664" w:hanging="984"/>
        <w:jc w:val="right"/>
        <w:rPr>
          <w:rFonts w:ascii="Times New Roman" w:hAnsi="Times New Roman"/>
          <w:b/>
          <w:bCs/>
          <w:sz w:val="24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.2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9F7164">
        <w:rPr>
          <w:rFonts w:ascii="Times New Roman" w:hAnsi="Times New Roman"/>
          <w:sz w:val="24"/>
        </w:rPr>
        <w:t>579</w:t>
      </w:r>
      <w:r w:rsidRPr="00782C44">
        <w:rPr>
          <w:rFonts w:ascii="Times New Roman" w:hAnsi="Times New Roman"/>
          <w:sz w:val="24"/>
        </w:rPr>
        <w:t>-К</w:t>
      </w:r>
      <w:r w:rsidR="00537DAC">
        <w:rPr>
          <w:rFonts w:ascii="Times New Roman" w:hAnsi="Times New Roman"/>
          <w:sz w:val="24"/>
        </w:rPr>
        <w:t>Р</w:t>
      </w:r>
      <w:r w:rsidR="00193861">
        <w:rPr>
          <w:rFonts w:ascii="Times New Roman" w:hAnsi="Times New Roman"/>
          <w:sz w:val="24"/>
        </w:rPr>
        <w:t>-2018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782C44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782C44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782C44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955E1" w:rsidRDefault="006955E1" w:rsidP="00782C44">
      <w:pPr>
        <w:rPr>
          <w:rFonts w:ascii="Times New Roman" w:hAnsi="Times New Roman"/>
          <w:sz w:val="24"/>
        </w:rPr>
        <w:sectPr w:rsidR="006955E1" w:rsidSect="00520295">
          <w:pgSz w:w="11906" w:h="16838"/>
          <w:pgMar w:top="142" w:right="851" w:bottom="1134" w:left="993" w:header="709" w:footer="709" w:gutter="0"/>
          <w:cols w:space="708"/>
          <w:docGrid w:linePitch="360"/>
        </w:sectPr>
      </w:pPr>
    </w:p>
    <w:p w:rsidR="006955E1" w:rsidRPr="003F42FE" w:rsidRDefault="006955E1" w:rsidP="006955E1">
      <w:pPr>
        <w:spacing w:before="0"/>
        <w:jc w:val="right"/>
        <w:rPr>
          <w:rFonts w:ascii="Times New Roman" w:eastAsia="Calibri" w:hAnsi="Times New Roman"/>
          <w:sz w:val="24"/>
          <w:lang w:eastAsia="en-US"/>
        </w:rPr>
      </w:pPr>
      <w:r w:rsidRPr="003F42FE">
        <w:rPr>
          <w:rFonts w:ascii="Times New Roman" w:eastAsia="Calibri" w:hAnsi="Times New Roman"/>
          <w:b/>
          <w:bCs/>
          <w:sz w:val="24"/>
          <w:lang w:eastAsia="en-US"/>
        </w:rPr>
        <w:lastRenderedPageBreak/>
        <w:t>Форма № 9</w:t>
      </w:r>
    </w:p>
    <w:p w:rsidR="006955E1" w:rsidRPr="003F42FE" w:rsidRDefault="006955E1" w:rsidP="006955E1">
      <w:pPr>
        <w:spacing w:before="0"/>
        <w:jc w:val="right"/>
        <w:rPr>
          <w:rFonts w:ascii="Times New Roman" w:eastAsia="Calibri" w:hAnsi="Times New Roman"/>
          <w:sz w:val="24"/>
          <w:lang w:eastAsia="en-US"/>
        </w:rPr>
      </w:pPr>
      <w:r w:rsidRPr="003F42FE">
        <w:rPr>
          <w:rFonts w:ascii="Times New Roman" w:eastAsia="Calibri" w:hAnsi="Times New Roman"/>
          <w:sz w:val="24"/>
          <w:lang w:eastAsia="en-US"/>
        </w:rPr>
        <w:t>к Предложению делать Оферты № 579-КР-2018</w:t>
      </w:r>
    </w:p>
    <w:p w:rsidR="006955E1" w:rsidRPr="006955E1" w:rsidRDefault="006955E1" w:rsidP="006955E1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p w:rsidR="006955E1" w:rsidRPr="006955E1" w:rsidRDefault="006955E1" w:rsidP="006955E1">
      <w:pPr>
        <w:spacing w:before="0"/>
        <w:ind w:left="421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6955E1">
        <w:rPr>
          <w:rFonts w:ascii="Times New Roman" w:hAnsi="Times New Roman"/>
          <w:b/>
          <w:bCs/>
          <w:color w:val="000000"/>
          <w:sz w:val="24"/>
        </w:rPr>
        <w:t xml:space="preserve">Справка о </w:t>
      </w:r>
      <w:r>
        <w:rPr>
          <w:rFonts w:ascii="Times New Roman" w:hAnsi="Times New Roman"/>
          <w:b/>
          <w:bCs/>
          <w:color w:val="000000"/>
          <w:sz w:val="24"/>
        </w:rPr>
        <w:t>количестве аудиторов с указанием квалификации и опыта их работы</w:t>
      </w:r>
      <w:r w:rsidRPr="006955E1">
        <w:rPr>
          <w:rFonts w:ascii="Times New Roman" w:hAnsi="Times New Roman"/>
          <w:b/>
          <w:bCs/>
          <w:color w:val="000000"/>
          <w:sz w:val="24"/>
        </w:rPr>
        <w:t xml:space="preserve"> *</w:t>
      </w:r>
    </w:p>
    <w:p w:rsidR="006955E1" w:rsidRPr="006955E1" w:rsidRDefault="006955E1" w:rsidP="006955E1">
      <w:pPr>
        <w:spacing w:before="0"/>
        <w:rPr>
          <w:rFonts w:ascii="Times New Roman" w:hAnsi="Times New Roman"/>
          <w:b/>
          <w:bCs/>
          <w:color w:val="000000"/>
          <w:sz w:val="24"/>
        </w:rPr>
      </w:pPr>
    </w:p>
    <w:p w:rsidR="006955E1" w:rsidRPr="006955E1" w:rsidRDefault="006955E1" w:rsidP="006955E1">
      <w:pPr>
        <w:widowControl w:val="0"/>
        <w:spacing w:before="0"/>
        <w:jc w:val="center"/>
        <w:rPr>
          <w:rFonts w:ascii="Times New Roman" w:hAnsi="Times New Roman"/>
          <w:color w:val="000000"/>
          <w:sz w:val="24"/>
        </w:rPr>
      </w:pPr>
      <w:r w:rsidRPr="006955E1">
        <w:rPr>
          <w:rFonts w:ascii="Times New Roman" w:hAnsi="Times New Roman"/>
          <w:color w:val="000000"/>
          <w:sz w:val="24"/>
        </w:rPr>
        <w:t>Наименование Претендента: _________________________________</w:t>
      </w:r>
    </w:p>
    <w:p w:rsidR="006955E1" w:rsidRPr="006955E1" w:rsidRDefault="006955E1" w:rsidP="006955E1">
      <w:pPr>
        <w:widowControl w:val="0"/>
        <w:spacing w:before="0"/>
        <w:rPr>
          <w:rFonts w:ascii="Times New Roman" w:hAnsi="Times New Roman"/>
          <w:color w:val="000000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29"/>
        <w:gridCol w:w="2083"/>
        <w:gridCol w:w="2304"/>
        <w:gridCol w:w="2005"/>
        <w:gridCol w:w="1557"/>
        <w:gridCol w:w="2231"/>
        <w:gridCol w:w="4175"/>
      </w:tblGrid>
      <w:tr w:rsidR="006955E1" w:rsidRPr="006955E1" w:rsidTr="006955E1">
        <w:trPr>
          <w:trHeight w:val="195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Наличие обучения, аттестации (в том числе в области охраны труда и Пром. Безопасности) (№ св - ва, дата выдачи)</w:t>
            </w:r>
          </w:p>
        </w:tc>
      </w:tr>
      <w:tr w:rsidR="006955E1" w:rsidRPr="006955E1" w:rsidTr="006955E1">
        <w:trPr>
          <w:trHeight w:val="56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6955E1" w:rsidRPr="006955E1" w:rsidTr="006955E1">
        <w:trPr>
          <w:trHeight w:val="5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6955E1" w:rsidRPr="006955E1" w:rsidTr="006955E1">
        <w:trPr>
          <w:trHeight w:val="56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E1" w:rsidRPr="006955E1" w:rsidRDefault="006955E1" w:rsidP="006955E1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955E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6955E1" w:rsidRPr="006955E1" w:rsidRDefault="006955E1" w:rsidP="006955E1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 w:val="24"/>
        </w:rPr>
      </w:pPr>
      <w:r w:rsidRPr="006955E1">
        <w:rPr>
          <w:rFonts w:ascii="Times New Roman" w:hAnsi="Times New Roman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____ лет.</w:t>
      </w:r>
    </w:p>
    <w:p w:rsidR="006955E1" w:rsidRDefault="006955E1" w:rsidP="006955E1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 w:val="24"/>
        </w:rPr>
      </w:pPr>
    </w:p>
    <w:p w:rsidR="006955E1" w:rsidRPr="006955E1" w:rsidRDefault="00014C06" w:rsidP="006955E1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145415</wp:posOffset>
                </wp:positionV>
                <wp:extent cx="2773680" cy="0"/>
                <wp:effectExtent l="13970" t="13970" r="12700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54DC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11.45pt" to="246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" strokeweight=".7pt"/>
            </w:pict>
          </mc:Fallback>
        </mc:AlternateContent>
      </w:r>
      <w:r w:rsidR="006955E1" w:rsidRPr="006955E1">
        <w:rPr>
          <w:rFonts w:ascii="Times New Roman" w:hAnsi="Times New Roman"/>
          <w:spacing w:val="-1"/>
          <w:sz w:val="24"/>
        </w:rPr>
        <w:t>(подпись, М.П.)</w:t>
      </w:r>
    </w:p>
    <w:p w:rsidR="006955E1" w:rsidRPr="006955E1" w:rsidRDefault="00014C06" w:rsidP="006955E1">
      <w:pPr>
        <w:shd w:val="clear" w:color="auto" w:fill="FFFFFF"/>
        <w:spacing w:before="360"/>
        <w:ind w:left="142" w:right="-40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187960</wp:posOffset>
                </wp:positionV>
                <wp:extent cx="2773680" cy="0"/>
                <wp:effectExtent l="13970" t="12700" r="12700" b="63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E1B28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14.8pt" to="246.2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9a+EQIAACgEAAAOAAAAZHJzL2Uyb0RvYy54bWysU8GO2jAQvVfqP1i+QxKg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" strokeweight=".7pt"/>
            </w:pict>
          </mc:Fallback>
        </mc:AlternateContent>
      </w:r>
      <w:r w:rsidR="006955E1" w:rsidRPr="006955E1">
        <w:rPr>
          <w:rFonts w:ascii="Times New Roman" w:hAnsi="Times New Roman"/>
          <w:spacing w:val="-1"/>
          <w:sz w:val="24"/>
        </w:rPr>
        <w:t>(фамилия, имя, отчество подписавшего, должность)</w:t>
      </w:r>
    </w:p>
    <w:p w:rsidR="006955E1" w:rsidRPr="006955E1" w:rsidRDefault="006955E1" w:rsidP="006955E1">
      <w:pPr>
        <w:shd w:val="clear" w:color="auto" w:fill="FFFFFF"/>
        <w:spacing w:before="240"/>
        <w:ind w:right="-40" w:firstLine="567"/>
        <w:jc w:val="both"/>
        <w:rPr>
          <w:rFonts w:ascii="Times New Roman" w:hAnsi="Times New Roman"/>
          <w:b/>
          <w:sz w:val="24"/>
        </w:rPr>
        <w:sectPr w:rsidR="006955E1" w:rsidRPr="006955E1" w:rsidSect="003357C6">
          <w:pgSz w:w="16840" w:h="11907" w:orient="landscape" w:code="9"/>
          <w:pgMar w:top="567" w:right="680" w:bottom="851" w:left="680" w:header="680" w:footer="340" w:gutter="0"/>
          <w:cols w:space="60"/>
          <w:noEndnote/>
          <w:docGrid w:linePitch="326"/>
        </w:sectPr>
      </w:pPr>
      <w:r w:rsidRPr="006955E1">
        <w:rPr>
          <w:rFonts w:ascii="Times New Roman" w:hAnsi="Times New Roman"/>
          <w:b/>
          <w:sz w:val="24"/>
        </w:rPr>
        <w:t>* в данной справке перечисляются работники (в том числе Субподрядчика),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AE315C" w:rsidSect="006955E1">
      <w:pgSz w:w="16838" w:h="11906" w:orient="landscape"/>
      <w:pgMar w:top="993" w:right="14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7C6" w:rsidRDefault="003357C6" w:rsidP="00FB07D9">
      <w:pPr>
        <w:spacing w:before="0"/>
      </w:pPr>
      <w:r>
        <w:separator/>
      </w:r>
    </w:p>
  </w:endnote>
  <w:endnote w:type="continuationSeparator" w:id="0">
    <w:p w:rsidR="003357C6" w:rsidRDefault="003357C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C6" w:rsidRDefault="003357C6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4C06">
      <w:rPr>
        <w:noProof/>
      </w:rPr>
      <w:t>10</w:t>
    </w:r>
    <w:r>
      <w:rPr>
        <w:noProof/>
      </w:rPr>
      <w:fldChar w:fldCharType="end"/>
    </w:r>
  </w:p>
  <w:p w:rsidR="003357C6" w:rsidRDefault="003357C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7C6" w:rsidRDefault="003357C6" w:rsidP="00FB07D9">
      <w:pPr>
        <w:spacing w:before="0"/>
      </w:pPr>
      <w:r>
        <w:separator/>
      </w:r>
    </w:p>
  </w:footnote>
  <w:footnote w:type="continuationSeparator" w:id="0">
    <w:p w:rsidR="003357C6" w:rsidRDefault="003357C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3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12"/>
  </w:num>
  <w:num w:numId="14">
    <w:abstractNumId w:val="20"/>
  </w:num>
  <w:num w:numId="15">
    <w:abstractNumId w:val="10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C06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3EE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6EE"/>
    <w:rsid w:val="00155A6D"/>
    <w:rsid w:val="00156038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819"/>
    <w:rsid w:val="00171A6A"/>
    <w:rsid w:val="00171AA7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4907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C08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861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ABC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45E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E80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57E0C"/>
    <w:rsid w:val="00260031"/>
    <w:rsid w:val="002603E8"/>
    <w:rsid w:val="00260613"/>
    <w:rsid w:val="002606A2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A59"/>
    <w:rsid w:val="002C2F87"/>
    <w:rsid w:val="002C3008"/>
    <w:rsid w:val="002C3128"/>
    <w:rsid w:val="002C3E09"/>
    <w:rsid w:val="002C40CC"/>
    <w:rsid w:val="002C40E6"/>
    <w:rsid w:val="002C4373"/>
    <w:rsid w:val="002C4982"/>
    <w:rsid w:val="002C4CEF"/>
    <w:rsid w:val="002C4DA3"/>
    <w:rsid w:val="002C541C"/>
    <w:rsid w:val="002C6204"/>
    <w:rsid w:val="002C6274"/>
    <w:rsid w:val="002C6446"/>
    <w:rsid w:val="002C651F"/>
    <w:rsid w:val="002C6741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96F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080"/>
    <w:rsid w:val="0033527D"/>
    <w:rsid w:val="003354B5"/>
    <w:rsid w:val="003357C6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76"/>
    <w:rsid w:val="003822EF"/>
    <w:rsid w:val="0038235E"/>
    <w:rsid w:val="0038240C"/>
    <w:rsid w:val="003825FA"/>
    <w:rsid w:val="00382FEA"/>
    <w:rsid w:val="00383543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720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A4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F9"/>
    <w:rsid w:val="003F2282"/>
    <w:rsid w:val="003F2A0B"/>
    <w:rsid w:val="003F2AC9"/>
    <w:rsid w:val="003F2C38"/>
    <w:rsid w:val="003F362D"/>
    <w:rsid w:val="003F4075"/>
    <w:rsid w:val="003F42FE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4C5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8C"/>
    <w:rsid w:val="004421E4"/>
    <w:rsid w:val="00443172"/>
    <w:rsid w:val="004436EE"/>
    <w:rsid w:val="004437C6"/>
    <w:rsid w:val="0044404E"/>
    <w:rsid w:val="00444535"/>
    <w:rsid w:val="00445527"/>
    <w:rsid w:val="004455A2"/>
    <w:rsid w:val="00445C36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452"/>
    <w:rsid w:val="00464644"/>
    <w:rsid w:val="00464F78"/>
    <w:rsid w:val="00465717"/>
    <w:rsid w:val="00465A85"/>
    <w:rsid w:val="00465D53"/>
    <w:rsid w:val="00466079"/>
    <w:rsid w:val="00467AB5"/>
    <w:rsid w:val="004701E9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5D7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295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774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37DAC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1DC2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11B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1BF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8A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55E1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4D56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A7FD5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A0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537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84B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C6B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6A6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C44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5E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8B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9B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07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4A4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39B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164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152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2B09"/>
    <w:rsid w:val="00A631CD"/>
    <w:rsid w:val="00A6353E"/>
    <w:rsid w:val="00A6393F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15C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E26"/>
    <w:rsid w:val="00AE6F4B"/>
    <w:rsid w:val="00AE76B6"/>
    <w:rsid w:val="00AE7F7A"/>
    <w:rsid w:val="00AF0031"/>
    <w:rsid w:val="00AF032B"/>
    <w:rsid w:val="00AF05C1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953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93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04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BF695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7B7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D3F"/>
    <w:rsid w:val="00C56E30"/>
    <w:rsid w:val="00C57312"/>
    <w:rsid w:val="00C57744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67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D7E99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4FA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B86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9A0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952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47E"/>
    <w:rsid w:val="00E339B2"/>
    <w:rsid w:val="00E33A72"/>
    <w:rsid w:val="00E33B83"/>
    <w:rsid w:val="00E33F0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573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BB8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3A52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5EB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5429657"/>
  <w15:docId w15:val="{92BADF75-E3D2-43DD-B912-3627946F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55E1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41774-FB77-4CB6-AEC8-AAA2DB81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2</cp:revision>
  <cp:lastPrinted>2018-11-08T06:33:00Z</cp:lastPrinted>
  <dcterms:created xsi:type="dcterms:W3CDTF">2018-11-29T12:47:00Z</dcterms:created>
  <dcterms:modified xsi:type="dcterms:W3CDTF">2018-11-29T12:47:00Z</dcterms:modified>
</cp:coreProperties>
</file>